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4FDC" w:rsidRDefault="009F25D6">
      <w:pPr>
        <w:spacing w:before="2835" w:line="240" w:lineRule="auto"/>
        <w:ind w:left="283" w:right="283"/>
        <w:jc w:val="center"/>
        <w:rPr>
          <w:b/>
          <w:color w:val="0D3944"/>
          <w:sz w:val="40"/>
        </w:rPr>
      </w:pPr>
      <w:bookmarkStart w:id="0" w:name="_GoBack"/>
      <w:bookmarkEnd w:id="0"/>
      <w:r>
        <w:rPr>
          <w:b/>
          <w:color w:val="0D3944"/>
          <w:sz w:val="40"/>
        </w:rPr>
        <w:t>Dotazník interní komunikace na úřadě</w:t>
      </w:r>
    </w:p>
    <w:p w:rsidR="003B4FDC" w:rsidRDefault="009F25D6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2892"/>
      </w:tblGrid>
      <w:tr w:rsidR="003B4FDC">
        <w:trPr>
          <w:tblCellSpacing w:w="0" w:type="dxa"/>
        </w:trPr>
        <w:tc>
          <w:tcPr>
            <w:tcW w:w="170" w:type="dxa"/>
            <w:shd w:val="clear" w:color="auto" w:fill="0D3944"/>
          </w:tcPr>
          <w:p w:rsidR="003B4FDC" w:rsidRDefault="003B4FDC"/>
        </w:tc>
        <w:tc>
          <w:tcPr>
            <w:tcW w:w="0" w:type="auto"/>
            <w:tcMar>
              <w:left w:w="113" w:type="dxa"/>
            </w:tcMar>
          </w:tcPr>
          <w:p w:rsidR="003B4FDC" w:rsidRDefault="009F25D6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Základní údaje</w:t>
            </w:r>
          </w:p>
        </w:tc>
      </w:tr>
    </w:tbl>
    <w:p w:rsidR="003B4FDC" w:rsidRDefault="003B4FDC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855"/>
        <w:gridCol w:w="7805"/>
      </w:tblGrid>
      <w:tr w:rsidR="003B4FDC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1" name="0 Imagen" descr="/domains1/vx566400/public/www_root/my/research/report/images/icon-surv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urvey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Název výzkumu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3B4FDC" w:rsidRDefault="009F25D6">
            <w:pPr>
              <w:jc w:val="right"/>
              <w:rPr>
                <w:sz w:val="26"/>
              </w:rPr>
            </w:pPr>
            <w:r>
              <w:rPr>
                <w:sz w:val="26"/>
              </w:rPr>
              <w:t>Dotazník interní komunikace na úřadě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Autor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3B4FDC" w:rsidRDefault="009F25D6">
            <w:pPr>
              <w:jc w:val="right"/>
              <w:rPr>
                <w:sz w:val="26"/>
              </w:rPr>
            </w:pPr>
            <w:r>
              <w:rPr>
                <w:sz w:val="26"/>
              </w:rPr>
              <w:t>Radek Drahný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" name="0 Imagen" descr="/domains1/vx566400/public/www_root/my/research/report/images/icon-langu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language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Jazyk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882"/>
            </w:tblGrid>
            <w:tr w:rsidR="003B4FDC">
              <w:trPr>
                <w:tblCellSpacing w:w="0" w:type="dxa"/>
                <w:jc w:val="right"/>
              </w:trPr>
              <w:tc>
                <w:tcPr>
                  <w:tcW w:w="567" w:type="dxa"/>
                </w:tcPr>
                <w:p w:rsidR="003B4FDC" w:rsidRDefault="009F25D6">
                  <w:r>
                    <w:rPr>
                      <w:noProof/>
                      <w:lang w:val="cs-CZ" w:eastAsia="cs-CZ"/>
                    </w:rPr>
                    <w:drawing>
                      <wp:inline distT="0" distB="0" distL="0" distR="0">
                        <wp:extent cx="216980" cy="161925"/>
                        <wp:effectExtent l="0" t="0" r="0" b="0"/>
                        <wp:docPr id="4" name="0 Imagen" descr="/domains1/vx566400/public/www_root/my/research/report/images/c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/domains1/vx566400/public/www_root/my/research/report/images/cs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980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Čeština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5" name="0 Imagen" descr="/domains1/vx566400/public/www_root/my/research/report/images/icon-u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rl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Veřejná adresa dotazníku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3B4FDC" w:rsidRDefault="00057066">
            <w:pPr>
              <w:jc w:val="right"/>
              <w:rPr>
                <w:color w:val="B0C236"/>
                <w:sz w:val="26"/>
                <w:u w:val="single"/>
              </w:rPr>
            </w:pPr>
            <w:hyperlink r:id="rId13" w:history="1">
              <w:r w:rsidR="009F25D6">
                <w:rPr>
                  <w:color w:val="B0C236"/>
                  <w:sz w:val="26"/>
                  <w:u w:val="single"/>
                </w:rPr>
                <w:t>https://www.survio.com/survey/d/O5X6S6N5K2N7O8U5J</w:t>
              </w:r>
            </w:hyperlink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6" name="0 Imagen" descr="/domains1/vx566400/public/www_root/my/research/report/images/icon-d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dat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5"/>
            </w:tblGrid>
            <w:tr w:rsidR="003B4FDC">
              <w:trPr>
                <w:tblCellSpacing w:w="0" w:type="dxa"/>
              </w:trPr>
              <w:tc>
                <w:tcPr>
                  <w:tcW w:w="0" w:type="auto"/>
                </w:tcPr>
                <w:p w:rsidR="003B4FDC" w:rsidRDefault="009F25D6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První odpověď</w:t>
                  </w:r>
                </w:p>
              </w:tc>
            </w:tr>
            <w:tr w:rsidR="003B4FDC">
              <w:trPr>
                <w:tblCellSpacing w:w="0" w:type="dxa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>
                  <w:pPr>
                    <w:rPr>
                      <w:color w:val="515151"/>
                    </w:rPr>
                  </w:pPr>
                  <w:r>
                    <w:rPr>
                      <w:color w:val="515151"/>
                    </w:rPr>
                    <w:t>Poslední odpověď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tbl>
            <w:tblPr>
              <w:tblStyle w:val="TableGridPHPDOCX"/>
              <w:tblOverlap w:val="never"/>
              <w:tblW w:w="0" w:type="auto"/>
              <w:jc w:val="right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6"/>
            </w:tblGrid>
            <w:tr w:rsidR="003B4FDC">
              <w:trPr>
                <w:tblCellSpacing w:w="0" w:type="dxa"/>
                <w:jc w:val="right"/>
              </w:trPr>
              <w:tc>
                <w:tcPr>
                  <w:tcW w:w="0" w:type="auto"/>
                </w:tcPr>
                <w:p w:rsidR="003B4FDC" w:rsidRDefault="009F25D6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07. 08. 2018</w:t>
                  </w:r>
                </w:p>
              </w:tc>
            </w:tr>
            <w:tr w:rsidR="003B4FDC">
              <w:trPr>
                <w:tblCellSpacing w:w="0" w:type="dxa"/>
                <w:jc w:val="right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>
                  <w:pPr>
                    <w:jc w:val="right"/>
                    <w:rPr>
                      <w:sz w:val="26"/>
                    </w:rPr>
                  </w:pPr>
                  <w:r>
                    <w:rPr>
                      <w:sz w:val="26"/>
                    </w:rPr>
                    <w:t>11. 08. 2018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7" name="0 Imagen" descr="/domains1/vx566400/public/www_root/my/research/report/images/icon-calend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alendar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noWrap/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Doba trvání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tcMar>
              <w:left w:w="283" w:type="dxa"/>
            </w:tcMar>
            <w:vAlign w:val="center"/>
          </w:tcPr>
          <w:p w:rsidR="003B4FDC" w:rsidRDefault="009F25D6">
            <w:pPr>
              <w:jc w:val="right"/>
              <w:rPr>
                <w:sz w:val="26"/>
              </w:rPr>
            </w:pPr>
            <w:r>
              <w:rPr>
                <w:sz w:val="26"/>
              </w:rPr>
              <w:t>5 dnů</w:t>
            </w:r>
          </w:p>
        </w:tc>
      </w:tr>
    </w:tbl>
    <w:p w:rsidR="003B4FDC" w:rsidRDefault="009F25D6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4425"/>
      </w:tblGrid>
      <w:tr w:rsidR="003B4FDC">
        <w:trPr>
          <w:tblCellSpacing w:w="0" w:type="dxa"/>
        </w:trPr>
        <w:tc>
          <w:tcPr>
            <w:tcW w:w="170" w:type="dxa"/>
            <w:shd w:val="clear" w:color="auto" w:fill="0D3944"/>
          </w:tcPr>
          <w:p w:rsidR="003B4FDC" w:rsidRDefault="003B4FDC"/>
        </w:tc>
        <w:tc>
          <w:tcPr>
            <w:tcW w:w="0" w:type="auto"/>
            <w:tcMar>
              <w:left w:w="113" w:type="dxa"/>
            </w:tcMar>
          </w:tcPr>
          <w:p w:rsidR="003B4FDC" w:rsidRDefault="009F25D6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Statistika respondentů</w:t>
            </w:r>
          </w:p>
        </w:tc>
      </w:tr>
    </w:tbl>
    <w:p w:rsidR="003B4FDC" w:rsidRDefault="003B4FDC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4"/>
        <w:gridCol w:w="2028"/>
        <w:gridCol w:w="2088"/>
        <w:gridCol w:w="1946"/>
        <w:gridCol w:w="3384"/>
      </w:tblGrid>
      <w:tr w:rsidR="003B4FDC">
        <w:trPr>
          <w:tblCellSpacing w:w="0" w:type="dxa"/>
          <w:jc w:val="center"/>
        </w:trPr>
        <w:tc>
          <w:tcPr>
            <w:tcW w:w="2268" w:type="dxa"/>
            <w:vAlign w:val="bottom"/>
          </w:tcPr>
          <w:p w:rsidR="003B4FDC" w:rsidRDefault="009F25D6">
            <w:pPr>
              <w:jc w:val="center"/>
              <w:rPr>
                <w:sz w:val="50"/>
              </w:rPr>
            </w:pPr>
            <w:r>
              <w:rPr>
                <w:sz w:val="50"/>
              </w:rPr>
              <w:t>14</w:t>
            </w:r>
          </w:p>
        </w:tc>
        <w:tc>
          <w:tcPr>
            <w:tcW w:w="2268" w:type="dxa"/>
            <w:vAlign w:val="bottom"/>
          </w:tcPr>
          <w:p w:rsidR="003B4FDC" w:rsidRDefault="009F25D6">
            <w:pPr>
              <w:jc w:val="center"/>
              <w:rPr>
                <w:sz w:val="50"/>
              </w:rPr>
            </w:pPr>
            <w:r>
              <w:rPr>
                <w:sz w:val="50"/>
              </w:rPr>
              <w:t>7</w:t>
            </w:r>
          </w:p>
        </w:tc>
        <w:tc>
          <w:tcPr>
            <w:tcW w:w="2268" w:type="dxa"/>
            <w:vAlign w:val="bottom"/>
          </w:tcPr>
          <w:p w:rsidR="003B4FDC" w:rsidRDefault="009F25D6">
            <w:pPr>
              <w:jc w:val="center"/>
              <w:rPr>
                <w:sz w:val="50"/>
              </w:rPr>
            </w:pPr>
            <w:r>
              <w:rPr>
                <w:sz w:val="50"/>
              </w:rPr>
              <w:t>0</w:t>
            </w:r>
          </w:p>
        </w:tc>
        <w:tc>
          <w:tcPr>
            <w:tcW w:w="2268" w:type="dxa"/>
            <w:vAlign w:val="bottom"/>
          </w:tcPr>
          <w:p w:rsidR="003B4FDC" w:rsidRDefault="009F25D6">
            <w:pPr>
              <w:jc w:val="center"/>
              <w:rPr>
                <w:sz w:val="50"/>
              </w:rPr>
            </w:pPr>
            <w:r>
              <w:rPr>
                <w:sz w:val="50"/>
              </w:rPr>
              <w:t>7</w:t>
            </w:r>
          </w:p>
        </w:tc>
        <w:tc>
          <w:tcPr>
            <w:tcW w:w="2268" w:type="dxa"/>
            <w:vAlign w:val="bottom"/>
          </w:tcPr>
          <w:p w:rsidR="003B4FDC" w:rsidRDefault="009F25D6">
            <w:pPr>
              <w:jc w:val="center"/>
              <w:rPr>
                <w:b/>
                <w:color w:val="B0C236"/>
                <w:sz w:val="60"/>
              </w:rPr>
            </w:pPr>
            <w:r>
              <w:rPr>
                <w:b/>
                <w:color w:val="B0C236"/>
                <w:sz w:val="60"/>
              </w:rPr>
              <w:t>50 %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p w:rsidR="003B4FDC" w:rsidRDefault="009F25D6">
            <w:pPr>
              <w:jc w:val="center"/>
            </w:pPr>
            <w:r>
              <w:t>Počet návštěv</w:t>
            </w:r>
          </w:p>
        </w:tc>
        <w:tc>
          <w:tcPr>
            <w:tcW w:w="0" w:type="auto"/>
          </w:tcPr>
          <w:p w:rsidR="003B4FDC" w:rsidRDefault="009F25D6">
            <w:pPr>
              <w:jc w:val="center"/>
            </w:pPr>
            <w:r>
              <w:t>Počet dokončených</w:t>
            </w:r>
          </w:p>
        </w:tc>
        <w:tc>
          <w:tcPr>
            <w:tcW w:w="0" w:type="auto"/>
          </w:tcPr>
          <w:p w:rsidR="003B4FDC" w:rsidRDefault="009F25D6">
            <w:pPr>
              <w:jc w:val="center"/>
            </w:pPr>
            <w:r>
              <w:t>Počet nedokončených</w:t>
            </w:r>
          </w:p>
        </w:tc>
        <w:tc>
          <w:tcPr>
            <w:tcW w:w="0" w:type="auto"/>
          </w:tcPr>
          <w:p w:rsidR="003B4FDC" w:rsidRDefault="009F25D6">
            <w:pPr>
              <w:jc w:val="center"/>
            </w:pPr>
            <w:r>
              <w:t>Pouze zobrazení</w:t>
            </w:r>
          </w:p>
        </w:tc>
        <w:tc>
          <w:tcPr>
            <w:tcW w:w="0" w:type="auto"/>
          </w:tcPr>
          <w:p w:rsidR="003B4FDC" w:rsidRDefault="009F25D6">
            <w:pPr>
              <w:jc w:val="center"/>
              <w:rPr>
                <w:b/>
                <w:color w:val="B0C236"/>
              </w:rPr>
            </w:pPr>
            <w:r>
              <w:rPr>
                <w:b/>
                <w:color w:val="B0C236"/>
              </w:rPr>
              <w:t>Celková úspěšnost vyplnění dotazníku</w:t>
            </w:r>
          </w:p>
        </w:tc>
      </w:tr>
    </w:tbl>
    <w:p w:rsidR="003B4FDC" w:rsidRDefault="009F25D6">
      <w:pPr>
        <w:spacing w:before="1417" w:line="240" w:lineRule="auto"/>
        <w:ind w:left="283" w:right="283"/>
        <w:rPr>
          <w:sz w:val="30"/>
        </w:rPr>
      </w:pPr>
      <w:r>
        <w:rPr>
          <w:sz w:val="30"/>
        </w:rPr>
        <w:t>Historie návštěv (07. 08. 2018 – 11. 08. 2018)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32320" cy="1371600"/>
                  <wp:effectExtent l="0" t="0" r="0" b="0"/>
                  <wp:docPr id="8" name="0 Imagen" descr="/domains1/vx566400/public/www_root/tmp/PNG-ohaBy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ohaBy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838"/>
              <w:gridCol w:w="251"/>
              <w:gridCol w:w="2046"/>
            </w:tblGrid>
            <w:tr w:rsidR="003B4FDC">
              <w:trPr>
                <w:tblCellSpacing w:w="0" w:type="dxa"/>
              </w:trPr>
              <w:tc>
                <w:tcPr>
                  <w:tcW w:w="0" w:type="auto"/>
                  <w:tcMar>
                    <w:right w:w="56" w:type="dxa"/>
                  </w:tcMar>
                </w:tcPr>
                <w:p w:rsidR="003B4FDC" w:rsidRDefault="00057066">
                  <w:r>
                    <w:pict>
                      <v:oval id="_x0000_s111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ind w:right="170"/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návštěv (14)</w:t>
                  </w:r>
                </w:p>
              </w:tc>
              <w:tc>
                <w:tcPr>
                  <w:tcW w:w="0" w:type="auto"/>
                  <w:tcMar>
                    <w:right w:w="56" w:type="dxa"/>
                  </w:tcMar>
                </w:tcPr>
                <w:p w:rsidR="003B4FDC" w:rsidRDefault="00057066">
                  <w:r>
                    <w:pict>
                      <v:oval id="_x0000_s111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Počet dokončených (7)</w:t>
                  </w:r>
                </w:p>
              </w:tc>
            </w:tr>
          </w:tbl>
          <w:p w:rsidR="003B4FDC" w:rsidRDefault="003B4FDC"/>
        </w:tc>
      </w:tr>
    </w:tbl>
    <w:p w:rsidR="003B4FDC" w:rsidRDefault="003B4FDC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780"/>
        <w:gridCol w:w="3780"/>
      </w:tblGrid>
      <w:tr w:rsidR="003B4FDC">
        <w:trPr>
          <w:tblCellSpacing w:w="0" w:type="dxa"/>
          <w:jc w:val="center"/>
        </w:trPr>
        <w:tc>
          <w:tcPr>
            <w:tcW w:w="3779" w:type="dxa"/>
            <w:tcMar>
              <w:top w:w="850" w:type="dxa"/>
            </w:tcMar>
          </w:tcPr>
          <w:p w:rsidR="003B4FDC" w:rsidRDefault="009F25D6">
            <w:pPr>
              <w:jc w:val="center"/>
              <w:rPr>
                <w:sz w:val="30"/>
              </w:rPr>
            </w:pPr>
            <w:r>
              <w:rPr>
                <w:sz w:val="30"/>
              </w:rPr>
              <w:t>Celkem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3B4FDC" w:rsidRDefault="009F25D6">
            <w:pPr>
              <w:jc w:val="center"/>
              <w:rPr>
                <w:sz w:val="30"/>
              </w:rPr>
            </w:pPr>
            <w:r>
              <w:rPr>
                <w:sz w:val="30"/>
              </w:rPr>
              <w:t>Zdroje návštěv</w:t>
            </w:r>
          </w:p>
        </w:tc>
        <w:tc>
          <w:tcPr>
            <w:tcW w:w="3779" w:type="dxa"/>
            <w:tcMar>
              <w:top w:w="850" w:type="dxa"/>
            </w:tcMar>
          </w:tcPr>
          <w:p w:rsidR="003B4FDC" w:rsidRDefault="009F25D6">
            <w:pPr>
              <w:jc w:val="center"/>
              <w:rPr>
                <w:sz w:val="30"/>
              </w:rPr>
            </w:pPr>
            <w:r>
              <w:rPr>
                <w:sz w:val="30"/>
              </w:rPr>
              <w:t>Čas vyplňování dotazníku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9" name="0 Imagen" descr="/domains1/vx566400/public/www_root/tmp/PNG-ctCVT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ctCVTJ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0" name="0 Imagen" descr="/domains1/vx566400/public/www_root/tmp/PNG-9jHr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9jHrEL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283" w:type="dxa"/>
              <w:bottom w:w="283" w:type="dxa"/>
            </w:tcMar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2000250" cy="2000250"/>
                  <wp:effectExtent l="0" t="0" r="0" b="0"/>
                  <wp:docPr id="11" name="0 Imagen" descr="/domains1/vx566400/public/www_root/tmp/PNG-ROVAC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ROVACN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02"/>
            </w:tblGrid>
            <w:tr w:rsidR="003B4FDC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110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Pouze zobrazeno (50 %)</w:t>
                  </w:r>
                </w:p>
              </w:tc>
            </w:tr>
            <w:tr w:rsidR="003B4FDC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3B4FDC" w:rsidRDefault="00057066">
                  <w:r>
                    <w:pict>
                      <v:oval id="_x0000_s1109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Nedokončeno (0 %)</w:t>
                  </w:r>
                </w:p>
              </w:tc>
            </w:tr>
            <w:tr w:rsidR="003B4FDC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3B4FDC" w:rsidRDefault="00057066">
                  <w:r>
                    <w:pict>
                      <v:oval id="_x0000_s1108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Dokončeno (50 %)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868"/>
            </w:tblGrid>
            <w:tr w:rsidR="003B4FDC">
              <w:trPr>
                <w:tblCellSpacing w:w="0" w:type="dxa"/>
                <w:jc w:val="center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107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Přímý odkaz (100 %)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jc w:val="center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690"/>
            </w:tblGrid>
            <w:tr w:rsidR="003B4FDC">
              <w:trPr>
                <w:tblCellSpacing w:w="0" w:type="dxa"/>
                <w:jc w:val="center"/>
              </w:trPr>
              <w:tc>
                <w:tcPr>
                  <w:tcW w:w="226" w:type="dxa"/>
                  <w:tcMar>
                    <w:top w:w="56" w:type="dxa"/>
                  </w:tcMar>
                </w:tcPr>
                <w:p w:rsidR="003B4FDC" w:rsidRDefault="00057066">
                  <w:r>
                    <w:pict>
                      <v:oval id="_x0000_s1106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 w:rsidP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1–2 min. (14,3 %)</w:t>
                  </w:r>
                </w:p>
              </w:tc>
            </w:tr>
            <w:tr w:rsidR="003B4FDC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057066">
                  <w:r>
                    <w:pict>
                      <v:oval id="_x0000_s1105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 w:rsidP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2–5 min. (71,4 %)</w:t>
                  </w:r>
                </w:p>
              </w:tc>
            </w:tr>
            <w:tr w:rsidR="003B4FDC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057066">
                  <w:r>
                    <w:pict>
                      <v:oval id="_x0000_s1104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  <w:tcMar>
                    <w:top w:w="56" w:type="dxa"/>
                  </w:tcMar>
                </w:tcPr>
                <w:p w:rsidR="003B4FDC" w:rsidRDefault="009F25D6" w:rsidP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5–10 min. (14,3 %)</w:t>
                  </w:r>
                </w:p>
              </w:tc>
            </w:tr>
          </w:tbl>
          <w:p w:rsidR="003B4FDC" w:rsidRDefault="003B4FDC"/>
        </w:tc>
      </w:tr>
    </w:tbl>
    <w:p w:rsidR="003B4FDC" w:rsidRDefault="009F25D6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1848"/>
      </w:tblGrid>
      <w:tr w:rsidR="003B4FDC">
        <w:trPr>
          <w:tblCellSpacing w:w="0" w:type="dxa"/>
        </w:trPr>
        <w:tc>
          <w:tcPr>
            <w:tcW w:w="170" w:type="dxa"/>
            <w:shd w:val="clear" w:color="auto" w:fill="0D3944"/>
          </w:tcPr>
          <w:p w:rsidR="003B4FDC" w:rsidRDefault="003B4FDC"/>
        </w:tc>
        <w:tc>
          <w:tcPr>
            <w:tcW w:w="0" w:type="auto"/>
            <w:tcMar>
              <w:left w:w="113" w:type="dxa"/>
            </w:tcMar>
          </w:tcPr>
          <w:p w:rsidR="003B4FDC" w:rsidRDefault="009F25D6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Výsledky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Jakým způsobem se k vám dostávají informace v rámci interní komunikace?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6285"/>
        <w:gridCol w:w="2925"/>
        <w:gridCol w:w="2176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7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103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Porady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3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102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Zápisy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21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101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Osobní setkání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85,7 %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362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100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Neoficiální cestou (šuškanda)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8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99" style="width:8pt;height:8pt;mso-left-percent:-10001;mso-top-percent:-10001;mso-position-horizontal:absolute;mso-position-horizontal-relative:char;mso-position-vertical:absolute;mso-position-vertical-relative:line;mso-left-percent:-10001;mso-top-percent:-10001" fillcolor="#f26623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Jiná...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1357313"/>
                  <wp:effectExtent l="0" t="0" r="0" b="0"/>
                  <wp:docPr id="12" name="0 Imagen" descr="/domains1/vx566400/public/www_root/tmp/PNG-9FH7i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9FH7iq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35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3B4FDC"/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Který způsob z nich vám nejvíce vyhovuje?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313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9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osobní jednání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636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9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 w:rsidP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porady - informace o řešení problematik více odborů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012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9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(2x) porady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479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9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osobní komunikace, e-maily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024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9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porady, osobní setkání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67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9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zápisy</w:t>
                  </w:r>
                </w:p>
              </w:tc>
            </w:tr>
          </w:tbl>
          <w:p w:rsidR="003B4FDC" w:rsidRDefault="003B4FDC"/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Uvítali byste, aby tok informací probíhal více...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7618"/>
        <w:gridCol w:w="2161"/>
        <w:gridCol w:w="1607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2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9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...prostřednictvím osobních rozhovorů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85,7 %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53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9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 w:rsidP="00A917A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...elektronicky (mailem, aplikace helpdesk, skype apod.)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642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9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...v papírové podobě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928688"/>
                  <wp:effectExtent l="0" t="0" r="0" b="0"/>
                  <wp:docPr id="13" name="0 Imagen" descr="/domains1/vx566400/public/www_root/tmp/PNG-d82J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d82Jst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Porady by měly probíhat...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804"/>
        <w:gridCol w:w="3201"/>
        <w:gridCol w:w="2381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5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9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denně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8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týdně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5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7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á 14 dní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6" style="width:8pt;height:8pt;mso-left-percent:-10001;mso-top-percent:-10001;mso-position-horizontal:absolute;mso-position-horizontal-relative:char;mso-position-vertical:absolute;mso-position-vertical-relative:line;mso-left-percent:-10001;mso-top-percent:-10001" fillcolor="#e66eaa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782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5" style="width:8pt;height:8pt;mso-left-percent:-10001;mso-top-percent:-10001;mso-position-horizontal:absolute;mso-position-horizontal-relative:char;mso-position-vertical:absolute;mso-position-vertical-relative:line;mso-left-percent:-10001;mso-top-percent:-10001" fillcolor="#f26623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operativně dle potřeby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1357313"/>
                  <wp:effectExtent l="0" t="0" r="0" b="0"/>
                  <wp:docPr id="14" name="0 Imagen" descr="/domains1/vx566400/public/www_root/tmp/PNG-EMJZT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EMJZTw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35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5. Formu, jak se k vám informace dostávají, vnímáte jako...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více možných,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619"/>
        <w:gridCol w:w="3307"/>
        <w:gridCol w:w="2460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83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4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přátelskou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3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neutrální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103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2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nepřátelskou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5" name="0 Imagen" descr="/domains1/vx566400/public/www_root/tmp/PNG-GMoD2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GMoD2y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Ocenili byste, kdyby tato komunikace více využívala názornou grafiku (tabulky, grafy, obrázky, diagramy</w:t>
      </w:r>
      <w:r w:rsidR="00F2225F">
        <w:rPr>
          <w:sz w:val="32"/>
        </w:rPr>
        <w:t>,</w:t>
      </w:r>
      <w:r>
        <w:rPr>
          <w:sz w:val="32"/>
        </w:rPr>
        <w:t>…)?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241"/>
        <w:gridCol w:w="3635"/>
        <w:gridCol w:w="2510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1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80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6" name="0 Imagen" descr="/domains1/vx566400/public/www_root/tmp/PNG-ADfI2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ADfI2B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 xml:space="preserve">7. Uvítali byste možnost dostávat interní newsletter/zpravodaj o dění na ostatních pracovištích úřadu? 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9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8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714375"/>
                  <wp:effectExtent l="0" t="0" r="0" b="0"/>
                  <wp:docPr id="17" name="0 Imagen" descr="/domains1/vx566400/public/www_root/tmp/PNG-jiv5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jiv5iA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Pokud ano, jaká by byla měla být jeho ideální četnost?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288"/>
        <w:gridCol w:w="3497"/>
        <w:gridCol w:w="2601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44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7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týdně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98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6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1x za 14 dní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5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18" name="0 Imagen" descr="/domains1/vx566400/public/www_root/tmp/PNG-LfIT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LfITiG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Uvítali byste možnost setkávat se častěji i mimo pracovní prostředí?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153"/>
        <w:gridCol w:w="3574"/>
        <w:gridCol w:w="2659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3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4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ano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71,4 %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0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3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ne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28,6 %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lastRenderedPageBreak/>
              <w:drawing>
                <wp:inline distT="0" distB="0" distL="0" distR="0">
                  <wp:extent cx="7143750" cy="714375"/>
                  <wp:effectExtent l="0" t="0" r="0" b="0"/>
                  <wp:docPr id="19" name="0 Imagen" descr="/domains1/vx566400/public/www_root/tmp/PNG-JdJXq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JdJXqF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10. Jak často?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Výběr z možností,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Borders>
          <w:top w:val="single" w:sz="6" w:space="0" w:color="A9B8BC"/>
          <w:left w:val="single" w:sz="6" w:space="0" w:color="A9B8BC"/>
          <w:bottom w:val="single" w:sz="6" w:space="0" w:color="A9B8BC"/>
          <w:right w:val="single" w:sz="6" w:space="0" w:color="A9B8BC"/>
          <w:insideH w:val="single" w:sz="6" w:space="0" w:color="A9B8BC"/>
          <w:insideV w:val="single" w:sz="6" w:space="0" w:color="A9B8BC"/>
        </w:tblBorders>
        <w:tblCellMar>
          <w:top w:w="56" w:type="dxa"/>
          <w:left w:w="68" w:type="dxa"/>
          <w:bottom w:w="56" w:type="dxa"/>
          <w:right w:w="68" w:type="dxa"/>
        </w:tblCellMar>
        <w:tblLook w:val="04A0" w:firstRow="1" w:lastRow="0" w:firstColumn="1" w:lastColumn="0" w:noHBand="0" w:noVBand="1"/>
      </w:tblPr>
      <w:tblGrid>
        <w:gridCol w:w="5338"/>
        <w:gridCol w:w="3468"/>
        <w:gridCol w:w="2580"/>
      </w:tblGrid>
      <w:tr w:rsidR="003B4FDC">
        <w:trPr>
          <w:cantSplit/>
          <w:jc w:val="center"/>
        </w:trPr>
        <w:tc>
          <w:tcPr>
            <w:tcW w:w="0" w:type="auto"/>
            <w:shd w:val="clear" w:color="auto" w:fill="CFD7DA"/>
          </w:tcPr>
          <w:p w:rsidR="003B4FDC" w:rsidRDefault="009F25D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Možnosti odpovědí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Responzí</w:t>
            </w:r>
          </w:p>
        </w:tc>
        <w:tc>
          <w:tcPr>
            <w:tcW w:w="0" w:type="auto"/>
            <w:shd w:val="clear" w:color="auto" w:fill="CFD7DA"/>
          </w:tcPr>
          <w:p w:rsidR="003B4FDC" w:rsidRDefault="009F25D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Podíl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68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2" style="width:8pt;height:8pt;mso-left-percent:-10001;mso-top-percent:-10001;mso-position-horizontal:absolute;mso-position-horizontal-relative:char;mso-position-vertical:absolute;mso-position-vertical-relative:line;mso-left-percent:-10001;mso-top-percent:-10001" fillcolor="#1ea9e1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měsíčně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14,3 %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E8ECED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3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1" style="width:8pt;height:8pt;mso-left-percent:-10001;mso-top-percent:-10001;mso-position-horizontal:absolute;mso-position-horizontal-relative:char;mso-position-vertical:absolute;mso-position-vertical-relative:line;mso-left-percent:-10001;mso-top-percent:-10001" fillcolor="#87c547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kvartálně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E8ECED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42,9 %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shd w:val="clear" w:color="auto" w:fill="F5F5F5"/>
          </w:tcPr>
          <w:tbl>
            <w:tblPr>
              <w:tblStyle w:val="TableGridPHPDOCX"/>
              <w:tblOverlap w:val="never"/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731"/>
            </w:tblGrid>
            <w:tr w:rsidR="003B4FDC">
              <w:tc>
                <w:tcPr>
                  <w:tcW w:w="0" w:type="auto"/>
                  <w:tcMar>
                    <w:left w:w="0" w:type="dxa"/>
                    <w:right w:w="56" w:type="dxa"/>
                  </w:tcMar>
                  <w:vAlign w:val="bottom"/>
                </w:tcPr>
                <w:p w:rsidR="003B4FDC" w:rsidRDefault="00057066">
                  <w:r>
                    <w:pict>
                      <v:oval id="_x0000_s1070" style="width:8pt;height:8pt;mso-left-percent:-10001;mso-top-percent:-10001;mso-position-horizontal:absolute;mso-position-horizontal-relative:char;mso-position-vertical:absolute;mso-position-vertical-relative:line;mso-left-percent:-10001;mso-top-percent:-10001" fillcolor="#fbaa22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pololetně</w:t>
                  </w:r>
                </w:p>
              </w:tc>
            </w:tr>
          </w:tbl>
          <w:p w:rsidR="003B4FDC" w:rsidRDefault="003B4FDC"/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0" w:type="auto"/>
            <w:shd w:val="clear" w:color="auto" w:fill="F5F5F5"/>
          </w:tcPr>
          <w:p w:rsidR="003B4FDC" w:rsidRDefault="009F25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42,9 %</w:t>
            </w:r>
          </w:p>
        </w:tc>
      </w:tr>
      <w:tr w:rsidR="003B4FDC">
        <w:trPr>
          <w:cantSplit/>
          <w:jc w:val="center"/>
        </w:trPr>
        <w:tc>
          <w:tcPr>
            <w:tcW w:w="0" w:type="auto"/>
            <w:gridSpan w:val="3"/>
            <w:shd w:val="clear" w:color="auto" w:fill="FFFFFF"/>
          </w:tcPr>
          <w:p w:rsidR="003B4FDC" w:rsidRDefault="009F25D6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7143750" cy="928688"/>
                  <wp:effectExtent l="0" t="0" r="0" b="0"/>
                  <wp:docPr id="20" name="0 Imagen" descr="/domains1/vx566400/public/www_root/tmp/PNG-FGjJ7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tmp/PNG-FGjJ7J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92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11. Jaká by při takovém setkání mohla být vaše společná mimopracovní aktivita?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767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wellness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713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diskuze v přátelském prostředí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445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sport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368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6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hry, pěší výlet, cyklistika,...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691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5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hudba, tanec, zpěv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813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4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sportovní odpoledne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112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3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jizda na koni</w:t>
                  </w:r>
                </w:p>
              </w:tc>
            </w:tr>
          </w:tbl>
          <w:p w:rsidR="003B4FDC" w:rsidRDefault="003B4FDC"/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12. Jsou i jiné způsoby, jak si umíte představit, že by k vám měly informace plynout?</w:t>
      </w:r>
    </w:p>
    <w:p w:rsidR="003B4FDC" w:rsidRDefault="009F25D6">
      <w:pPr>
        <w:spacing w:before="56" w:line="240" w:lineRule="auto"/>
        <w:ind w:left="283" w:right="283"/>
        <w:rPr>
          <w:i/>
          <w:color w:val="666666"/>
          <w:sz w:val="20"/>
        </w:rPr>
      </w:pPr>
      <w:r>
        <w:rPr>
          <w:i/>
          <w:color w:val="666666"/>
          <w:sz w:val="20"/>
        </w:rPr>
        <w:t xml:space="preserve">Textová odpověď, zodpovězeno </w:t>
      </w:r>
      <w:r>
        <w:rPr>
          <w:b/>
          <w:i/>
          <w:color w:val="00860C"/>
          <w:sz w:val="20"/>
        </w:rPr>
        <w:t>7x</w:t>
      </w:r>
      <w:r>
        <w:rPr>
          <w:i/>
          <w:color w:val="666666"/>
          <w:sz w:val="20"/>
        </w:rPr>
        <w:t xml:space="preserve">, nezodpovězeno </w:t>
      </w:r>
      <w:r>
        <w:rPr>
          <w:b/>
          <w:i/>
          <w:color w:val="EF4036"/>
          <w:sz w:val="20"/>
        </w:rPr>
        <w:t>0x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079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2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přes SMSky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379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1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současný stav mi vyhovuje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223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60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45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59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nevím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512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58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(2x) ?</w:t>
                  </w:r>
                </w:p>
              </w:tc>
            </w:tr>
          </w:tbl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</w:tcPr>
          <w:tbl>
            <w:tblPr>
              <w:tblStyle w:val="TableGridPHPDOCX"/>
              <w:tblOverlap w:val="never"/>
              <w:tblW w:w="0" w:type="auto"/>
              <w:tblCellSpacing w:w="0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  <w:insideH w:val="none" w:sz="6" w:space="0" w:color="auto"/>
                <w:insideV w:val="non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"/>
              <w:gridCol w:w="1301"/>
            </w:tblGrid>
            <w:tr w:rsidR="003B4FDC">
              <w:trPr>
                <w:tblCellSpacing w:w="0" w:type="dxa"/>
              </w:trPr>
              <w:tc>
                <w:tcPr>
                  <w:tcW w:w="226" w:type="dxa"/>
                </w:tcPr>
                <w:p w:rsidR="003B4FDC" w:rsidRDefault="00057066">
                  <w:r>
                    <w:pict>
                      <v:oval id="_x0000_s1057" style="width:8pt;height:8pt;mso-left-percent:-10001;mso-top-percent:-10001;mso-position-horizontal:absolute;mso-position-horizontal-relative:char;mso-position-vertical:absolute;mso-position-vertical-relative:line;mso-left-percent:-10001;mso-top-percent:-10001" fillcolor="#b0c236" strokecolor="white"/>
                    </w:pict>
                  </w:r>
                </w:p>
              </w:tc>
              <w:tc>
                <w:tcPr>
                  <w:tcW w:w="0" w:type="auto"/>
                </w:tcPr>
                <w:p w:rsidR="003B4FDC" w:rsidRDefault="009F25D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osobní setkání</w:t>
                  </w:r>
                </w:p>
              </w:tc>
            </w:tr>
          </w:tbl>
          <w:p w:rsidR="003B4FDC" w:rsidRDefault="003B4FDC"/>
        </w:tc>
      </w:tr>
    </w:tbl>
    <w:p w:rsidR="003B4FDC" w:rsidRDefault="009F25D6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981"/>
      </w:tblGrid>
      <w:tr w:rsidR="003B4FDC">
        <w:trPr>
          <w:tblCellSpacing w:w="0" w:type="dxa"/>
        </w:trPr>
        <w:tc>
          <w:tcPr>
            <w:tcW w:w="170" w:type="dxa"/>
            <w:shd w:val="clear" w:color="auto" w:fill="0D3944"/>
          </w:tcPr>
          <w:p w:rsidR="003B4FDC" w:rsidRDefault="003B4FDC"/>
        </w:tc>
        <w:tc>
          <w:tcPr>
            <w:tcW w:w="0" w:type="auto"/>
            <w:tcMar>
              <w:left w:w="113" w:type="dxa"/>
            </w:tcMar>
          </w:tcPr>
          <w:p w:rsidR="003B4FDC" w:rsidRDefault="009F25D6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Nastavení dotazníku</w:t>
            </w:r>
          </w:p>
        </w:tc>
      </w:tr>
    </w:tbl>
    <w:p w:rsidR="003B4FDC" w:rsidRDefault="003B4FDC"/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607"/>
        <w:gridCol w:w="2053"/>
      </w:tblGrid>
      <w:tr w:rsidR="003B4FDC">
        <w:trPr>
          <w:tblCellSpacing w:w="0" w:type="dxa"/>
          <w:jc w:val="center"/>
        </w:trPr>
        <w:tc>
          <w:tcPr>
            <w:tcW w:w="680" w:type="dxa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1" name="0 Imagen" descr="/domains1/vx566400/public/www_root/my/research/report/images/icon-per-p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er-page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Otázek na stránku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jc w:val="right"/>
              <w:rPr>
                <w:sz w:val="26"/>
              </w:rPr>
            </w:pPr>
            <w:r>
              <w:rPr>
                <w:sz w:val="26"/>
              </w:rPr>
              <w:t>Všechny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2" name="0 Imagen" descr="/domains1/vx566400/public/www_root/my/research/report/images/icon-repe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peat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Povolit odeslat vícekrát?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3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4" name="0 Imagen" descr="/domains1/vx566400/public/www_root/my/research/report/images/icon-retu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return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Povolit návrat k předchozím otázkám?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5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6" name="0 Imagen" descr="/domains1/vx566400/public/www_root/my/research/report/images/icon-numbe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numbering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Zobrazovat čísla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27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8" name="0 Imagen" descr="/domains1/vx566400/public/www_root/my/research/report/images/icon-shuff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huffle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Náhodné pořadí otázek?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29" name="0 Imagen" descr="/domains1/vx566400/public/www_root/my/research/report/images/icon-progr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progress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Zobrazit ukazatel postupu?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jc w:val="right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8590" cy="132588"/>
                  <wp:effectExtent l="0" t="0" r="0" b="0"/>
                  <wp:docPr id="30" name="0 Imagen" descr="/domains1/vx566400/public/www_root/my/research/report/images/icon-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check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1" name="0 Imagen" descr="/domains1/vx566400/public/www_root/my/research/report/images/icon-ale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alert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Oznámení o vyplnění dotazníku na e-mail?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2" name="0 Imagen" descr="/domains1/vx566400/public/www_root/my/research/report/images/icon-sec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secure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Ochrana heslem?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3B4FDC"/>
        </w:tc>
      </w:tr>
      <w:tr w:rsidR="003B4FDC">
        <w:trPr>
          <w:tblCellSpacing w:w="0" w:type="dxa"/>
          <w:jc w:val="center"/>
        </w:trPr>
        <w:tc>
          <w:tcPr>
            <w:tcW w:w="0" w:type="auto"/>
            <w:tcBorders>
              <w:bottom w:val="single" w:sz="6" w:space="0" w:color="CCCCCC"/>
            </w:tcBorders>
            <w:tcMar>
              <w:top w:w="170" w:type="dxa"/>
              <w:bottom w:w="170" w:type="dxa"/>
            </w:tcMar>
            <w:vAlign w:val="center"/>
          </w:tcPr>
          <w:p w:rsidR="003B4FDC" w:rsidRDefault="009F25D6"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322326" cy="322326"/>
                  <wp:effectExtent l="0" t="0" r="0" b="0"/>
                  <wp:docPr id="33" name="0 Imagen" descr="/domains1/vx566400/public/www_root/my/research/report/images/icon-un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domains1/vx566400/public/www_root/my/research/report/images/icon-uniqu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" cy="32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9F25D6">
            <w:pPr>
              <w:rPr>
                <w:color w:val="515151"/>
              </w:rPr>
            </w:pPr>
            <w:r>
              <w:rPr>
                <w:color w:val="515151"/>
              </w:rPr>
              <w:t>IP omezení?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3B4FDC" w:rsidRDefault="003B4FDC"/>
        </w:tc>
      </w:tr>
    </w:tbl>
    <w:p w:rsidR="003B4FDC" w:rsidRDefault="009F25D6">
      <w:r>
        <w:br w:type="page"/>
      </w:r>
    </w:p>
    <w:tbl>
      <w:tblPr>
        <w:tblStyle w:val="TableGridPHPDOCX"/>
        <w:tblOverlap w:val="never"/>
        <w:tblW w:w="0" w:type="auto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336"/>
      </w:tblGrid>
      <w:tr w:rsidR="003B4FDC">
        <w:trPr>
          <w:tblCellSpacing w:w="0" w:type="dxa"/>
        </w:trPr>
        <w:tc>
          <w:tcPr>
            <w:tcW w:w="170" w:type="dxa"/>
            <w:shd w:val="clear" w:color="auto" w:fill="0D3944"/>
          </w:tcPr>
          <w:p w:rsidR="003B4FDC" w:rsidRDefault="003B4FDC"/>
        </w:tc>
        <w:tc>
          <w:tcPr>
            <w:tcW w:w="0" w:type="auto"/>
            <w:tcMar>
              <w:left w:w="113" w:type="dxa"/>
            </w:tcMar>
          </w:tcPr>
          <w:p w:rsidR="003B4FDC" w:rsidRDefault="009F25D6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Příloha: dotazník</w:t>
            </w:r>
          </w:p>
        </w:tc>
      </w:tr>
    </w:tbl>
    <w:p w:rsidR="003B4FDC" w:rsidRDefault="009F25D6">
      <w:pPr>
        <w:spacing w:before="567" w:after="567" w:line="240" w:lineRule="auto"/>
        <w:ind w:left="283" w:right="283"/>
        <w:jc w:val="center"/>
        <w:rPr>
          <w:sz w:val="34"/>
        </w:rPr>
      </w:pPr>
      <w:r>
        <w:rPr>
          <w:sz w:val="34"/>
        </w:rPr>
        <w:t>Dotazník interní komunikace na úřadě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3B4FDC">
        <w:trPr>
          <w:tblCellSpacing w:w="0" w:type="dxa"/>
          <w:jc w:val="center"/>
        </w:trPr>
        <w:tc>
          <w:tcPr>
            <w:tcW w:w="0" w:type="auto"/>
          </w:tcPr>
          <w:p w:rsidR="003B4FDC" w:rsidRDefault="009F25D6">
            <w:r>
              <w:t>Dobrý den,</w:t>
            </w:r>
          </w:p>
          <w:p w:rsidR="003B4FDC" w:rsidRDefault="009F25D6">
            <w:r>
              <w:t>v současné době vzniká Marketigová strategie Dobříše a její součástí je i kapitola interní komunikace. Věnujte, prosím, několik minut vašeho času vyplnění následujícího dotazníku. Díky vaší pomoci se pokusíme zlepšit procesy v komunikaci.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1. Jakým způsobem se k vám dostávají informace v rámci interní komunikace?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rect id="_x0000_s105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Porady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5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Zápisy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5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Osobní setkání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5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Neoficiální cestou (šuškanda)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5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Jiná...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2. Který způsob z nich vám nejvíce vyhovuje?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3B4FDC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3B4FDC" w:rsidRDefault="00057066">
            <w:r>
              <w:pict>
                <v:rect id="_x0000_s1051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3. Uvítali byste, aby tok informací probíhal více...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rect id="_x0000_s105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...prostřednictvím osobních rozhovorů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 w:rsidP="00A917A3">
            <w:pPr>
              <w:rPr>
                <w:sz w:val="20"/>
              </w:rPr>
            </w:pPr>
            <w:r>
              <w:rPr>
                <w:sz w:val="20"/>
              </w:rPr>
              <w:t>...elektronicky (mailem, aplikace helpdesk, skype apod.)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...v papírové podobě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4. Porady by měly probíhat...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rect id="_x0000_s104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denně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týdně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á 14 dní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operativně dle potřeby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lastRenderedPageBreak/>
        <w:t>5. Formu, jak se k vám informace dostávají, vnímáte jako...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nebo více odpovědí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rect id="_x0000_s104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přátelskou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neutrální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rect id="_x0000_s104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nepřátelskou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6. Ocenili byste, kdyby tato komunikace více využívala názornou grafiku (tabulky, grafy, obrázky, diagramy</w:t>
      </w:r>
      <w:r w:rsidR="00F2225F">
        <w:rPr>
          <w:sz w:val="32"/>
        </w:rPr>
        <w:t>,</w:t>
      </w:r>
      <w:r>
        <w:rPr>
          <w:sz w:val="32"/>
        </w:rPr>
        <w:t>…)?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oval id="_x0000_s103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3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 xml:space="preserve">7. Uvítali byste možnost dostávat interní newsletter/zpravodaj o dění na ostatních pracovištích úřadu? 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oval id="_x0000_s1037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36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8. Pokud ano, jaká by byla měla být jeho ideální četnost?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oval id="_x0000_s1035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týdně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34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1x za 14 dní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33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9. Uvítali byste možnost setkávat se častěji i mimo pracovní prostředí?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oval id="_x0000_s1032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31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ne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10. Jak často?</w:t>
      </w:r>
    </w:p>
    <w:p w:rsidR="003B4FDC" w:rsidRDefault="009F25D6">
      <w:pPr>
        <w:spacing w:before="85" w:after="28" w:line="240" w:lineRule="auto"/>
        <w:ind w:left="283" w:right="283"/>
        <w:jc w:val="both"/>
        <w:rPr>
          <w:sz w:val="18"/>
        </w:rPr>
      </w:pPr>
      <w:r>
        <w:rPr>
          <w:b/>
          <w:sz w:val="18"/>
        </w:rPr>
        <w:t xml:space="preserve">Nápověda k otázce: </w:t>
      </w:r>
      <w:r>
        <w:rPr>
          <w:sz w:val="18"/>
        </w:rPr>
        <w:t>Vyberte jednu odpověď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10944"/>
      </w:tblGrid>
      <w:tr w:rsidR="003B4FDC">
        <w:trPr>
          <w:tblCellSpacing w:w="0" w:type="dxa"/>
          <w:jc w:val="center"/>
        </w:trPr>
        <w:tc>
          <w:tcPr>
            <w:tcW w:w="396" w:type="dxa"/>
            <w:tcMar>
              <w:top w:w="283" w:type="dxa"/>
            </w:tcMar>
          </w:tcPr>
          <w:p w:rsidR="003B4FDC" w:rsidRDefault="00057066">
            <w:r>
              <w:pict>
                <v:oval id="_x0000_s1030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měsíčně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29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kvartálně</w:t>
            </w:r>
          </w:p>
        </w:tc>
      </w:tr>
      <w:tr w:rsidR="003B4FDC">
        <w:trPr>
          <w:tblCellSpacing w:w="0" w:type="dxa"/>
          <w:jc w:val="center"/>
        </w:trPr>
        <w:tc>
          <w:tcPr>
            <w:tcW w:w="0" w:type="auto"/>
            <w:tcMar>
              <w:top w:w="113" w:type="dxa"/>
            </w:tcMar>
          </w:tcPr>
          <w:p w:rsidR="003B4FDC" w:rsidRDefault="00057066">
            <w:r>
              <w:pict>
                <v:oval id="_x0000_s1028" style="width:11.35pt;height:11.35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  <w:tc>
          <w:tcPr>
            <w:tcW w:w="0" w:type="auto"/>
          </w:tcPr>
          <w:p w:rsidR="003B4FDC" w:rsidRDefault="009F25D6">
            <w:pPr>
              <w:rPr>
                <w:sz w:val="20"/>
              </w:rPr>
            </w:pPr>
            <w:r>
              <w:rPr>
                <w:sz w:val="20"/>
              </w:rPr>
              <w:t>pololetně</w: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11. Jaká by při takovém setkání mohla být vaše společná mimopracovní aktivita?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3B4FDC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3B4FDC" w:rsidRDefault="00057066">
            <w:r>
              <w:pict>
                <v:rect id="_x0000_s1027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3B4FDC" w:rsidRDefault="009F25D6">
      <w:pPr>
        <w:spacing w:before="567" w:after="0" w:line="240" w:lineRule="auto"/>
        <w:ind w:left="283" w:right="283"/>
        <w:rPr>
          <w:sz w:val="32"/>
        </w:rPr>
      </w:pPr>
      <w:r>
        <w:rPr>
          <w:sz w:val="32"/>
        </w:rPr>
        <w:t>12. Jsou i jiné způsoby, jak si umíte představit, že by k vám měly informace plynout?</w:t>
      </w:r>
    </w:p>
    <w:tbl>
      <w:tblPr>
        <w:tblStyle w:val="TableGridPHPDOCX"/>
        <w:tblOverlap w:val="never"/>
        <w:tblW w:w="11340" w:type="dxa"/>
        <w:jc w:val="center"/>
        <w:tblCellSpacing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</w:tblGrid>
      <w:tr w:rsidR="003B4FDC">
        <w:trPr>
          <w:tblCellSpacing w:w="0" w:type="dxa"/>
          <w:jc w:val="center"/>
        </w:trPr>
        <w:tc>
          <w:tcPr>
            <w:tcW w:w="0" w:type="auto"/>
            <w:tcMar>
              <w:top w:w="283" w:type="dxa"/>
            </w:tcMar>
          </w:tcPr>
          <w:p w:rsidR="003B4FDC" w:rsidRDefault="00057066">
            <w:r>
              <w:pict>
                <v:rect id="_x0000_s1026" style="width:567pt;height:17pt;mso-left-percent:-10001;mso-top-percent:-10001;mso-position-horizontal:absolute;mso-position-horizontal-relative:char;mso-position-vertical:absolute;mso-position-vertical-relative:line;mso-left-percent:-10001;mso-top-percent:-10001"/>
              </w:pict>
            </w:r>
          </w:p>
        </w:tc>
      </w:tr>
    </w:tbl>
    <w:p w:rsidR="009F25D6" w:rsidRDefault="009F25D6"/>
    <w:sectPr w:rsidR="009F25D6" w:rsidSect="000F6147">
      <w:headerReference w:type="default" r:id="rId38"/>
      <w:footerReference w:type="default" r:id="rId39"/>
      <w:headerReference w:type="first" r:id="rId40"/>
      <w:footerReference w:type="first" r:id="rId41"/>
      <w:pgSz w:w="11906" w:h="16838" w:code="9"/>
      <w:pgMar w:top="1417" w:right="0" w:bottom="1417" w:left="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066" w:rsidRDefault="00057066" w:rsidP="009F25D6">
      <w:pPr>
        <w:spacing w:after="0" w:line="240" w:lineRule="auto"/>
      </w:pPr>
      <w:r>
        <w:separator/>
      </w:r>
    </w:p>
  </w:endnote>
  <w:endnote w:type="continuationSeparator" w:id="0">
    <w:p w:rsidR="00057066" w:rsidRDefault="00057066" w:rsidP="009F2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9F25D6">
      <w:trPr>
        <w:tblCellSpacing w:w="0" w:type="dxa"/>
        <w:jc w:val="center"/>
      </w:trPr>
      <w:tc>
        <w:tcPr>
          <w:tcW w:w="0" w:type="auto"/>
          <w:vAlign w:val="center"/>
        </w:tcPr>
        <w:p w:rsidR="009F25D6" w:rsidRDefault="00057066">
          <w:pPr>
            <w:jc w:val="right"/>
            <w:rPr>
              <w:b/>
            </w:rPr>
          </w:pPr>
          <w:r>
            <w:fldChar w:fldCharType="begin"/>
          </w:r>
          <w:r>
            <w:instrText>PAGE \* MERGEFORMAT</w:instrText>
          </w:r>
          <w:r>
            <w:fldChar w:fldCharType="separate"/>
          </w:r>
          <w:r w:rsidR="002063C8" w:rsidRPr="002063C8">
            <w:rPr>
              <w:b/>
              <w:noProof/>
            </w:rPr>
            <w:t>2</w:t>
          </w:r>
          <w:r>
            <w:rPr>
              <w:b/>
              <w:noProof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340" w:type="dxa"/>
      <w:jc w:val="center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0"/>
    </w:tblGrid>
    <w:tr w:rsidR="009F25D6">
      <w:trPr>
        <w:tblCellSpacing w:w="0" w:type="dxa"/>
        <w:jc w:val="center"/>
      </w:trPr>
      <w:tc>
        <w:tcPr>
          <w:tcW w:w="0" w:type="auto"/>
        </w:tcPr>
        <w:p w:rsidR="009F25D6" w:rsidRDefault="009F25D6">
          <w:pPr>
            <w:jc w:val="center"/>
            <w:rPr>
              <w:sz w:val="20"/>
            </w:rPr>
          </w:pPr>
          <w:r>
            <w:rPr>
              <w:sz w:val="20"/>
            </w:rPr>
            <w:t>21. 08. 2018        10:02:46</w:t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066" w:rsidRDefault="00057066" w:rsidP="009F25D6">
      <w:pPr>
        <w:spacing w:after="0" w:line="240" w:lineRule="auto"/>
      </w:pPr>
      <w:r>
        <w:separator/>
      </w:r>
    </w:p>
  </w:footnote>
  <w:footnote w:type="continuationSeparator" w:id="0">
    <w:p w:rsidR="00057066" w:rsidRDefault="00057066" w:rsidP="009F2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PHPDOCX"/>
      <w:tblOverlap w:val="never"/>
      <w:tblW w:w="11907" w:type="dxa"/>
      <w:tblCellSpacing w:w="0" w:type="dxa"/>
      <w:tblBorders>
        <w:top w:val="none" w:sz="6" w:space="0" w:color="auto"/>
        <w:left w:val="none" w:sz="6" w:space="0" w:color="auto"/>
        <w:bottom w:val="none" w:sz="6" w:space="0" w:color="auto"/>
        <w:right w:val="none" w:sz="6" w:space="0" w:color="auto"/>
        <w:insideH w:val="none" w:sz="6" w:space="0" w:color="auto"/>
        <w:insideV w:val="none" w:sz="6" w:space="0" w:color="auto"/>
      </w:tblBorders>
      <w:tblCellMar>
        <w:top w:w="170" w:type="dxa"/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170"/>
      <w:gridCol w:w="430"/>
      <w:gridCol w:w="11307"/>
    </w:tblGrid>
    <w:tr w:rsidR="009F25D6">
      <w:trPr>
        <w:tblCellSpacing w:w="0" w:type="dxa"/>
      </w:trPr>
      <w:tc>
        <w:tcPr>
          <w:tcW w:w="170" w:type="dxa"/>
          <w:shd w:val="clear" w:color="auto" w:fill="0D3944"/>
        </w:tcPr>
        <w:p w:rsidR="009F25D6" w:rsidRDefault="009F25D6"/>
      </w:tc>
      <w:tc>
        <w:tcPr>
          <w:tcW w:w="0" w:type="auto"/>
          <w:shd w:val="clear" w:color="auto" w:fill="0D3944"/>
          <w:tcMar>
            <w:left w:w="113" w:type="dxa"/>
            <w:right w:w="113" w:type="dxa"/>
          </w:tcMar>
          <w:vAlign w:val="center"/>
        </w:tcPr>
        <w:p w:rsidR="009F25D6" w:rsidRDefault="009F25D6"/>
      </w:tc>
      <w:tc>
        <w:tcPr>
          <w:tcW w:w="0" w:type="auto"/>
          <w:shd w:val="clear" w:color="auto" w:fill="0D3944"/>
          <w:tcMar>
            <w:left w:w="1134" w:type="dxa"/>
            <w:right w:w="283" w:type="dxa"/>
          </w:tcMar>
          <w:vAlign w:val="center"/>
        </w:tcPr>
        <w:p w:rsidR="009F25D6" w:rsidRDefault="009F25D6">
          <w:pPr>
            <w:jc w:val="right"/>
            <w:rPr>
              <w:b/>
              <w:sz w:val="26"/>
            </w:rPr>
          </w:pPr>
          <w:r>
            <w:rPr>
              <w:b/>
              <w:sz w:val="26"/>
            </w:rPr>
            <w:t>Dotazník interní komunikace na úřadě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5D6" w:rsidRDefault="009F25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57066"/>
    <w:rsid w:val="00065F9C"/>
    <w:rsid w:val="000F6147"/>
    <w:rsid w:val="00112029"/>
    <w:rsid w:val="00135412"/>
    <w:rsid w:val="002063C8"/>
    <w:rsid w:val="00243F19"/>
    <w:rsid w:val="00361FF4"/>
    <w:rsid w:val="003B4FDC"/>
    <w:rsid w:val="003B5299"/>
    <w:rsid w:val="00493A0C"/>
    <w:rsid w:val="004D6B48"/>
    <w:rsid w:val="00531A4E"/>
    <w:rsid w:val="00535F5A"/>
    <w:rsid w:val="00555F58"/>
    <w:rsid w:val="006E6663"/>
    <w:rsid w:val="008B3AC2"/>
    <w:rsid w:val="008C6684"/>
    <w:rsid w:val="008F680D"/>
    <w:rsid w:val="009A1454"/>
    <w:rsid w:val="009F25D6"/>
    <w:rsid w:val="00A917A3"/>
    <w:rsid w:val="00AC197E"/>
    <w:rsid w:val="00B0706F"/>
    <w:rsid w:val="00B21D59"/>
    <w:rsid w:val="00BD419F"/>
    <w:rsid w:val="00CF713C"/>
    <w:rsid w:val="00DF064E"/>
    <w:rsid w:val="00EF2A42"/>
    <w:rsid w:val="00F2225F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,"/>
  <w:listSeparator w:val=";"/>
  <w15:docId w15:val="{8B542F94-8532-4C1E-BE40-A7CF9CD2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3B4FDC"/>
  </w:style>
  <w:style w:type="numbering" w:customStyle="1" w:styleId="NoListPHPDOCX">
    <w:name w:val="No List PHPDOCX"/>
    <w:uiPriority w:val="99"/>
    <w:semiHidden/>
    <w:unhideWhenUsed/>
    <w:rsid w:val="003B4FDC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3B4FD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rsid w:val="003B4FD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cs-CZ" w:eastAsia="cs-CZ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F2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urvio.com/survey/d/O5X6S6N5K2N7O8U5J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1BD4-2635-4021-9083-80A2C8E1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1218</Words>
  <Characters>7189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Dotazník interní komunikace na úřadě</vt:lpstr>
      <vt:lpstr/>
    </vt:vector>
  </TitlesOfParts>
  <Company/>
  <LinksUpToDate>false</LinksUpToDate>
  <CharactersWithSpaces>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interní komunikace na úřadě</dc:title>
  <dc:subject>Dotazník interní komunikace na úřadě</dc:subject>
  <dc:creator>Radek Drahný</dc:creator>
  <cp:keywords/>
  <dc:description/>
  <cp:lastModifiedBy>rdrahny</cp:lastModifiedBy>
  <cp:revision>10</cp:revision>
  <dcterms:created xsi:type="dcterms:W3CDTF">2012-01-10T09:29:00Z</dcterms:created>
  <dcterms:modified xsi:type="dcterms:W3CDTF">2018-10-15T08:54:00Z</dcterms:modified>
</cp:coreProperties>
</file>